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39FA0BA5"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F25729">
        <w:rPr>
          <w:rFonts w:cs="Calibri"/>
          <w:b/>
          <w:caps/>
          <w:kern w:val="28"/>
        </w:rPr>
        <w:t>G</w:t>
      </w:r>
      <w:r w:rsidRPr="005A442B">
        <w:rPr>
          <w:rFonts w:cs="Calibri"/>
          <w:b/>
          <w:caps/>
          <w:kern w:val="28"/>
        </w:rPr>
        <w:t>Z/</w:t>
      </w:r>
      <w:r w:rsidR="00A31C31">
        <w:rPr>
          <w:rFonts w:cs="Calibri"/>
          <w:b/>
          <w:caps/>
          <w:kern w:val="28"/>
        </w:rPr>
        <w:t>04367</w:t>
      </w:r>
      <w:r w:rsidRPr="005A442B">
        <w:rPr>
          <w:rFonts w:cs="Calibri"/>
          <w:b/>
          <w:caps/>
          <w:kern w:val="28"/>
        </w:rPr>
        <w:t>/</w:t>
      </w:r>
      <w:r w:rsidR="008344EA" w:rsidRPr="005A442B">
        <w:rPr>
          <w:rFonts w:cs="Calibri"/>
          <w:b/>
          <w:caps/>
          <w:kern w:val="28"/>
        </w:rPr>
        <w:t>202</w:t>
      </w:r>
      <w:r w:rsidR="00C101C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4CE3A995"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720B0F">
        <w:rPr>
          <w:rFonts w:ascii="Calibri" w:hAnsi="Calibri" w:cs="Arial"/>
          <w:b/>
          <w:i/>
          <w:snapToGrid w:val="0"/>
          <w:color w:val="000000"/>
          <w:sz w:val="22"/>
          <w:szCs w:val="22"/>
        </w:rPr>
        <w:t>„</w:t>
      </w:r>
      <w:r w:rsidR="00A31C31" w:rsidRPr="00A31C31">
        <w:rPr>
          <w:rFonts w:ascii="Calibri" w:hAnsi="Calibri" w:cs="Calibri"/>
          <w:b/>
          <w:i/>
          <w:snapToGrid w:val="0"/>
          <w:sz w:val="22"/>
          <w:szCs w:val="22"/>
        </w:rPr>
        <w:t>Budowa przyłączy kablowych nN na terenie Rejonu Energetycznego Rzeszów – Rzeszów, ul. ks. J. Jałowego, ul. gen. M. Langiewicza, Woliczka – 3 części</w:t>
      </w:r>
      <w:r w:rsidRPr="00720B0F">
        <w:rPr>
          <w:rFonts w:ascii="Calibri" w:hAnsi="Calibri" w:cs="Arial"/>
          <w:b/>
          <w:i/>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53A14E77" w:rsidR="009E5DB8" w:rsidRDefault="00B24C4F" w:rsidP="00A8557F">
      <w:pPr>
        <w:pStyle w:val="NRI"/>
      </w:pPr>
      <w:r w:rsidRPr="00155742">
        <w:rPr>
          <w:lang w:eastAsia="pl-PL"/>
        </w:rPr>
        <w:t>OSOBY/A UPRAWNIONE/A</w:t>
      </w:r>
      <w:r w:rsidR="009E5DB8" w:rsidRPr="00155742">
        <w:rPr>
          <w:lang w:eastAsia="pl-PL"/>
        </w:rPr>
        <w:t xml:space="preserve"> DO KONTAKTÓW</w:t>
      </w:r>
      <w:r w:rsidR="009E5DB8" w:rsidRPr="00E3006E">
        <w:rPr>
          <w:lang w:eastAsia="pl-PL"/>
        </w:rPr>
        <w:t xml:space="preserve">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27BBD92F" w:rsidR="00742C11" w:rsidRPr="00742C11" w:rsidRDefault="00742C11" w:rsidP="00A31C31">
      <w:pPr>
        <w:pStyle w:val="Nr"/>
        <w:ind w:left="851" w:hanging="567"/>
      </w:pPr>
      <w:r w:rsidRPr="00742C11">
        <w:t xml:space="preserve">Część nr </w:t>
      </w:r>
      <w:r w:rsidR="00AF0C05">
        <w:t>3</w:t>
      </w:r>
      <w:r w:rsidR="00A31C31">
        <w:t xml:space="preserve">: </w:t>
      </w:r>
      <w:r w:rsidR="00AF0C05" w:rsidRPr="00AF0C05">
        <w:t>Budowa przyłącza kablowego nN na terenie Rejonu Energetycznego Rzeszów – Woliczka (25</w:t>
      </w:r>
      <w:r w:rsidR="00AF0C05">
        <w:noBreakHyphen/>
      </w:r>
      <w:r w:rsidR="00AF0C05" w:rsidRPr="00AF0C05">
        <w:t>F1/S/01937)</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r w:rsidRPr="00CF4476">
        <w:rPr>
          <w:rFonts w:cs="Calibri"/>
          <w:snapToGrid w:val="0"/>
          <w:lang w:eastAsia="pl-PL"/>
        </w:rPr>
        <w:lastRenderedPageBreak/>
        <w:t>Sekocenbud/Orgbud-Serwis w kwartale realizacji robót.</w:t>
      </w:r>
    </w:p>
    <w:p w14:paraId="292B05A5" w14:textId="77777777" w:rsidR="00DA508D" w:rsidRPr="00E5489A" w:rsidRDefault="00DA508D" w:rsidP="00A8557F">
      <w:pPr>
        <w:pStyle w:val="NRI"/>
      </w:pPr>
      <w:r w:rsidRPr="00A8557F">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23735DC6"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000000"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000000"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00000"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000000"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F1D5B3" w14:textId="77777777" w:rsidR="006F52A1" w:rsidRDefault="006F52A1" w:rsidP="004A302B">
      <w:pPr>
        <w:spacing w:line="240" w:lineRule="auto"/>
      </w:pPr>
      <w:r>
        <w:separator/>
      </w:r>
    </w:p>
  </w:endnote>
  <w:endnote w:type="continuationSeparator" w:id="0">
    <w:p w14:paraId="5013AAF0" w14:textId="77777777" w:rsidR="006F52A1" w:rsidRDefault="006F52A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3DC2714A"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B3385A">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B3385A">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520D3C" w14:textId="77777777" w:rsidR="006F52A1" w:rsidRDefault="006F52A1" w:rsidP="004A302B">
      <w:pPr>
        <w:spacing w:line="240" w:lineRule="auto"/>
      </w:pPr>
      <w:r>
        <w:separator/>
      </w:r>
    </w:p>
  </w:footnote>
  <w:footnote w:type="continuationSeparator" w:id="0">
    <w:p w14:paraId="0968D867" w14:textId="77777777" w:rsidR="006F52A1" w:rsidRDefault="006F52A1"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000000"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50064116">
    <w:abstractNumId w:val="7"/>
  </w:num>
  <w:num w:numId="2" w16cid:durableId="1568111068">
    <w:abstractNumId w:val="6"/>
  </w:num>
  <w:num w:numId="3" w16cid:durableId="247888274">
    <w:abstractNumId w:val="8"/>
  </w:num>
  <w:num w:numId="4" w16cid:durableId="702095451">
    <w:abstractNumId w:val="9"/>
  </w:num>
  <w:num w:numId="5" w16cid:durableId="1200817793">
    <w:abstractNumId w:val="12"/>
  </w:num>
  <w:num w:numId="6" w16cid:durableId="970742365">
    <w:abstractNumId w:val="5"/>
  </w:num>
  <w:num w:numId="7" w16cid:durableId="218398696">
    <w:abstractNumId w:val="10"/>
  </w:num>
  <w:num w:numId="8" w16cid:durableId="1602180771">
    <w:abstractNumId w:val="13"/>
  </w:num>
  <w:num w:numId="9" w16cid:durableId="2253857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88332774">
    <w:abstractNumId w:val="3"/>
  </w:num>
  <w:num w:numId="11" w16cid:durableId="2027437349">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38C8"/>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74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0C7"/>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B4"/>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2A1"/>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0B0F"/>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6D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5B14"/>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5998"/>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1C31"/>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3C8"/>
    <w:rsid w:val="00AE36CA"/>
    <w:rsid w:val="00AE4378"/>
    <w:rsid w:val="00AE500B"/>
    <w:rsid w:val="00AE56CC"/>
    <w:rsid w:val="00AE6E5A"/>
    <w:rsid w:val="00AE7004"/>
    <w:rsid w:val="00AE76C3"/>
    <w:rsid w:val="00AF0C05"/>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85A"/>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0F0B"/>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643D"/>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B5E1121E523D2D48AE51B93A6D702725" ma:contentTypeVersion="0" ma:contentTypeDescription="SWPP2 Dokument bazowy" ma:contentTypeScope="" ma:versionID="ebe84260168e089cf19c1bd1af230ea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375028d3db187bbdd35350a763816954</dmsv2SWPP2SumMD5>
    <dmsv2BaseMoved xmlns="http://schemas.microsoft.com/sharepoint/v3">false</dmsv2BaseMoved>
    <dmsv2BaseIsSensitive xmlns="http://schemas.microsoft.com/sharepoint/v3">true</dmsv2BaseIsSensitive>
    <dmsv2SWPP2IDSWPP2 xmlns="http://schemas.microsoft.com/sharepoint/v3">698074</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23716921</dmsv2BaseClientSystemDocumentID>
    <dmsv2BaseModifiedByID xmlns="http://schemas.microsoft.com/sharepoint/v3">10100264</dmsv2BaseModifiedByID>
    <dmsv2BaseCreatedByID xmlns="http://schemas.microsoft.com/sharepoint/v3">10100264</dmsv2BaseCreatedByID>
    <dmsv2SWPP2ObjectDepartment xmlns="http://schemas.microsoft.com/sharepoint/v3">00000001000700030000000c000000000000</dmsv2SWPP2ObjectDepartment>
    <dmsv2SWPP2ObjectName xmlns="http://schemas.microsoft.com/sharepoint/v3">Wniosek</dmsv2SWPP2ObjectName>
    <_dlc_DocId xmlns="a19cb1c7-c5c7-46d4-85ae-d83685407bba">DPFVW34YURAE-150815970-1724</_dlc_DocId>
    <_dlc_DocIdUrl xmlns="a19cb1c7-c5c7-46d4-85ae-d83685407bba">
      <Url>https://swpp2.dms.gkpge.pl/sites/40/_layouts/15/DocIdRedir.aspx?ID=DPFVW34YURAE-150815970-1724</Url>
      <Description>DPFVW34YURAE-150815970-1724</Description>
    </_dlc_DocIdUrl>
  </documentManagement>
</p:properties>
</file>

<file path=customXml/itemProps1.xml><?xml version="1.0" encoding="utf-8"?>
<ds:datastoreItem xmlns:ds="http://schemas.openxmlformats.org/officeDocument/2006/customXml" ds:itemID="{18CA08D3-66A7-4EAC-92AD-B47E778B2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91841386-3087-42D9-8E1A-2EEBF9B27387}">
  <ds:schemaRefs>
    <ds:schemaRef ds:uri="http://schemas.openxmlformats.org/officeDocument/2006/bibliography"/>
  </ds:schemaRefs>
</ds:datastoreItem>
</file>

<file path=customXml/itemProps4.xml><?xml version="1.0" encoding="utf-8"?>
<ds:datastoreItem xmlns:ds="http://schemas.openxmlformats.org/officeDocument/2006/customXml" ds:itemID="{BFB40F23-D65C-4660-8198-305ECAC8F9CD}">
  <ds:schemaRefs>
    <ds:schemaRef ds:uri="http://schemas.microsoft.com/sharepoint/events"/>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1180</Words>
  <Characters>7086</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3</cp:revision>
  <cp:lastPrinted>2020-02-27T07:25:00Z</cp:lastPrinted>
  <dcterms:created xsi:type="dcterms:W3CDTF">2025-12-03T09:03:00Z</dcterms:created>
  <dcterms:modified xsi:type="dcterms:W3CDTF">2025-12-03T09:03:00Z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0x0101891000B5E1121E523D2D48AE51B93A6D702725</vt:lpwstr>
  </property>
  <property fmtid="{D5CDD505-2E9C-101B-9397-08002B2CF9AE}" pid="3" name="_dlc_DocIdItemGuid">
    <vt:lpwstr>2a641f8e-4edb-485c-a832-034a3503ce69</vt:lpwstr>
  </property>
</Properties>
</file>